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92EEC7B" w:rsidR="00746E60" w:rsidRPr="002A1EEF" w:rsidRDefault="00746E60" w:rsidP="002A1EEF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2A1EEF">
        <w:rPr>
          <w:rFonts w:ascii="Calibri" w:hAnsi="Calibri" w:cs="Calibri"/>
          <w:bCs/>
          <w:szCs w:val="24"/>
        </w:rPr>
        <w:t xml:space="preserve">PREGÃO ELETRÔNICO </w:t>
      </w:r>
      <w:r w:rsidR="002A1EEF">
        <w:rPr>
          <w:rFonts w:ascii="Calibri" w:hAnsi="Calibri" w:cs="Calibri"/>
          <w:bCs/>
          <w:szCs w:val="24"/>
        </w:rPr>
        <w:t>N</w:t>
      </w:r>
      <w:r w:rsidRPr="002A1EEF">
        <w:rPr>
          <w:rFonts w:ascii="Calibri" w:hAnsi="Calibri" w:cs="Calibri"/>
          <w:bCs/>
          <w:szCs w:val="24"/>
        </w:rPr>
        <w:t xml:space="preserve">º </w:t>
      </w:r>
      <w:r w:rsidR="002A1EEF">
        <w:rPr>
          <w:rFonts w:ascii="Calibri" w:hAnsi="Calibri" w:cs="Calibri"/>
          <w:bCs/>
          <w:szCs w:val="24"/>
        </w:rPr>
        <w:t>1223</w:t>
      </w:r>
      <w:r w:rsidRPr="002A1EEF">
        <w:rPr>
          <w:rFonts w:ascii="Calibri" w:hAnsi="Calibri" w:cs="Calibri"/>
          <w:bCs/>
          <w:szCs w:val="24"/>
        </w:rPr>
        <w:t>/202</w:t>
      </w:r>
      <w:r w:rsidR="00170C9D" w:rsidRPr="002A1EEF">
        <w:rPr>
          <w:rFonts w:ascii="Calibri" w:hAnsi="Calibri" w:cs="Calibri"/>
          <w:bCs/>
          <w:szCs w:val="24"/>
        </w:rPr>
        <w:t>4</w:t>
      </w:r>
    </w:p>
    <w:p w14:paraId="476DAA2D" w14:textId="20480E0F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609DD0EF" w14:textId="77777777" w:rsidR="00D64CB6" w:rsidRDefault="00D64CB6" w:rsidP="00746E60">
      <w:pPr>
        <w:jc w:val="both"/>
        <w:rPr>
          <w:rFonts w:ascii="Calibri" w:hAnsi="Calibri" w:cs="Calibri"/>
          <w:sz w:val="22"/>
          <w:szCs w:val="22"/>
        </w:rPr>
      </w:pPr>
    </w:p>
    <w:p w14:paraId="3C44B867" w14:textId="08D52641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>, inscrita no CNPJ sob o nº 83.891.283/0001-36, doravante denominado Órgão Gerenciador, representado neste ato pelo Magnífico Reitor</w:t>
      </w:r>
      <w:r w:rsidR="0006312D">
        <w:rPr>
          <w:rFonts w:ascii="Calibri" w:hAnsi="Calibri" w:cs="Calibri"/>
          <w:sz w:val="22"/>
          <w:szCs w:val="22"/>
        </w:rPr>
        <w:t xml:space="preserve"> José Fernando </w:t>
      </w:r>
      <w:proofErr w:type="spellStart"/>
      <w:r w:rsidR="0006312D">
        <w:rPr>
          <w:rFonts w:ascii="Calibri" w:hAnsi="Calibri" w:cs="Calibri"/>
          <w:sz w:val="22"/>
          <w:szCs w:val="22"/>
        </w:rPr>
        <w:t>Fragalli</w:t>
      </w:r>
      <w:proofErr w:type="spellEnd"/>
      <w:r w:rsidR="0006312D">
        <w:rPr>
          <w:rFonts w:ascii="Calibri" w:hAnsi="Calibri" w:cs="Calibri"/>
          <w:sz w:val="22"/>
          <w:szCs w:val="22"/>
        </w:rPr>
        <w:t>, 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742937AB" w14:textId="6C4993D4" w:rsidR="008B0A23" w:rsidRDefault="008B0A23" w:rsidP="00746E60">
      <w:pPr>
        <w:jc w:val="both"/>
        <w:rPr>
          <w:rFonts w:ascii="Calibri" w:hAnsi="Calibri" w:cs="Calibri"/>
          <w:sz w:val="22"/>
          <w:szCs w:val="22"/>
        </w:rPr>
      </w:pPr>
    </w:p>
    <w:p w14:paraId="6BCADD60" w14:textId="77777777" w:rsidR="008B0A23" w:rsidRDefault="008B0A23" w:rsidP="008B0A23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5EE9CB65" w14:textId="77777777" w:rsidR="00746E60" w:rsidRPr="00AE67EB" w:rsidRDefault="00746E60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1F039788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4784CF85" w14:textId="77777777" w:rsidR="00D64CB6" w:rsidRDefault="00D64CB6" w:rsidP="00746E60">
      <w:pPr>
        <w:ind w:right="27"/>
        <w:jc w:val="right"/>
        <w:rPr>
          <w:rFonts w:asciiTheme="minorHAnsi" w:hAnsiTheme="minorHAnsi" w:cstheme="minorHAnsi"/>
          <w:b/>
        </w:rPr>
      </w:pPr>
    </w:p>
    <w:p w14:paraId="0E82E454" w14:textId="77777777" w:rsidR="00D64CB6" w:rsidRDefault="009455CC" w:rsidP="00D64CB6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7D2123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FF629D6" w14:textId="77777777" w:rsidR="002A1EEF" w:rsidRDefault="002A1EEF" w:rsidP="00D64CB6">
      <w:pPr>
        <w:ind w:right="27"/>
        <w:rPr>
          <w:rFonts w:ascii="Calibri" w:hAnsi="Calibri" w:cs="Calibri"/>
          <w:iCs/>
          <w:sz w:val="22"/>
        </w:rPr>
        <w:sectPr w:rsidR="002A1EEF" w:rsidSect="00D64CB6">
          <w:headerReference w:type="default" r:id="rId8"/>
          <w:footerReference w:type="default" r:id="rId9"/>
          <w:pgSz w:w="11907" w:h="16840" w:code="9"/>
          <w:pgMar w:top="851" w:right="851" w:bottom="794" w:left="1134" w:header="567" w:footer="567" w:gutter="0"/>
          <w:cols w:space="720"/>
          <w:docGrid w:linePitch="326"/>
        </w:sectPr>
      </w:pPr>
    </w:p>
    <w:p w14:paraId="483A47E8" w14:textId="11F6B122" w:rsidR="002A1EEF" w:rsidRDefault="002A1EEF" w:rsidP="00D64CB6">
      <w:pPr>
        <w:ind w:right="27"/>
        <w:rPr>
          <w:rFonts w:ascii="Calibri" w:hAnsi="Calibri" w:cs="Calibri"/>
          <w:iCs/>
          <w:sz w:val="22"/>
        </w:rPr>
      </w:pPr>
    </w:p>
    <w:p w14:paraId="7764DB16" w14:textId="4ED47932" w:rsidR="00D64CB6" w:rsidRPr="00C056BA" w:rsidRDefault="00D64CB6" w:rsidP="002A1EEF">
      <w:pPr>
        <w:ind w:right="27"/>
        <w:jc w:val="center"/>
        <w:rPr>
          <w:rFonts w:ascii="Calibri" w:hAnsi="Calibri" w:cs="Calibri"/>
          <w:iCs/>
          <w:sz w:val="22"/>
        </w:rPr>
      </w:pPr>
      <w:r w:rsidRPr="00C056BA">
        <w:rPr>
          <w:rFonts w:ascii="Calibri" w:hAnsi="Calibri" w:cs="Calibri"/>
          <w:iCs/>
          <w:sz w:val="22"/>
        </w:rPr>
        <w:t>FUNDAÇÃO UNIVERSIDADE DE SANTA CATARINA</w:t>
      </w:r>
    </w:p>
    <w:p w14:paraId="7335D0DA" w14:textId="61AFD154" w:rsidR="00D64CB6" w:rsidRPr="00C056BA" w:rsidRDefault="00D64CB6" w:rsidP="002A1EEF">
      <w:pPr>
        <w:ind w:right="27"/>
        <w:jc w:val="center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>(</w:t>
      </w:r>
      <w:r w:rsidRPr="00C056BA">
        <w:rPr>
          <w:rFonts w:ascii="Calibri" w:hAnsi="Calibri" w:cs="Calibri"/>
          <w:bCs/>
          <w:i/>
          <w:sz w:val="22"/>
          <w:szCs w:val="22"/>
        </w:rPr>
        <w:t>Assinatura Digital</w:t>
      </w:r>
      <w:r>
        <w:rPr>
          <w:rFonts w:ascii="Calibri" w:hAnsi="Calibri" w:cs="Calibri"/>
          <w:bCs/>
          <w:i/>
          <w:sz w:val="22"/>
          <w:szCs w:val="22"/>
        </w:rPr>
        <w:t>)</w:t>
      </w:r>
    </w:p>
    <w:p w14:paraId="729A30C1" w14:textId="07F60EF1" w:rsidR="00D64CB6" w:rsidRDefault="00D64CB6" w:rsidP="002A1EEF">
      <w:pPr>
        <w:jc w:val="center"/>
        <w:rPr>
          <w:rFonts w:ascii="Calibri" w:hAnsi="Calibri" w:cs="Calibri"/>
          <w:b/>
          <w:sz w:val="22"/>
          <w:szCs w:val="22"/>
        </w:rPr>
      </w:pPr>
      <w:r w:rsidRPr="00C056BA">
        <w:rPr>
          <w:rFonts w:ascii="Calibri" w:hAnsi="Calibri" w:cs="Calibri"/>
          <w:b/>
          <w:sz w:val="22"/>
          <w:szCs w:val="22"/>
        </w:rPr>
        <w:t>Órgão Gerenciador</w:t>
      </w:r>
    </w:p>
    <w:p w14:paraId="05A7EF7F" w14:textId="487436E3" w:rsidR="002A1EEF" w:rsidRDefault="002A1EEF" w:rsidP="002A1EEF">
      <w:pPr>
        <w:jc w:val="center"/>
        <w:rPr>
          <w:rFonts w:ascii="Calibri" w:hAnsi="Calibri" w:cs="Calibri"/>
          <w:b/>
          <w:sz w:val="22"/>
          <w:szCs w:val="22"/>
        </w:rPr>
      </w:pPr>
    </w:p>
    <w:p w14:paraId="2D6A78A2" w14:textId="77777777" w:rsidR="002A1EEF" w:rsidRDefault="002A1EEF" w:rsidP="002A1EEF">
      <w:pPr>
        <w:jc w:val="center"/>
        <w:rPr>
          <w:rFonts w:ascii="Calibri" w:hAnsi="Calibri" w:cs="Calibri"/>
          <w:b/>
          <w:sz w:val="22"/>
          <w:szCs w:val="22"/>
        </w:rPr>
      </w:pPr>
    </w:p>
    <w:p w14:paraId="369879D9" w14:textId="73C68F65" w:rsidR="00D64CB6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2A1EEF">
        <w:rPr>
          <w:rFonts w:ascii="Calibri" w:hAnsi="Calibri" w:cs="Calibri"/>
          <w:iCs/>
          <w:sz w:val="22"/>
          <w:szCs w:val="22"/>
        </w:rPr>
        <w:t>LENI S SILVA DE LUCENA - EPP</w:t>
      </w:r>
      <w:bookmarkStart w:id="0" w:name="_Hlk162877161"/>
    </w:p>
    <w:p w14:paraId="12875C5E" w14:textId="237819F1" w:rsidR="00D64CB6" w:rsidRPr="00C5637F" w:rsidRDefault="00D64CB6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162877326"/>
      <w:bookmarkStart w:id="2" w:name="_Hlk162877225"/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  <w:bookmarkEnd w:id="2"/>
    </w:p>
    <w:p w14:paraId="5FB10DDE" w14:textId="41714FC9" w:rsidR="00746E60" w:rsidRDefault="00D64CB6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  <w:bookmarkEnd w:id="0"/>
      <w:bookmarkEnd w:id="1"/>
    </w:p>
    <w:p w14:paraId="330EAFC2" w14:textId="557961DE" w:rsidR="002A1EE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2CAC6AED" w14:textId="6D8EC170" w:rsidR="002A1EE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130166FC" w14:textId="65B3A101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2A1EEF">
        <w:rPr>
          <w:rFonts w:ascii="Calibri" w:hAnsi="Calibri" w:cs="Calibri"/>
          <w:iCs/>
          <w:sz w:val="22"/>
          <w:szCs w:val="22"/>
        </w:rPr>
        <w:t>SKA AUTOMAÇÃO DE ENGENHARIAS LTDA</w:t>
      </w:r>
    </w:p>
    <w:p w14:paraId="37D88CD1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99EFB68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7917C77C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2065D17" w14:textId="6101F295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2A1EEF">
        <w:rPr>
          <w:rFonts w:ascii="Calibri" w:hAnsi="Calibri" w:cs="Calibri"/>
          <w:iCs/>
          <w:sz w:val="22"/>
          <w:szCs w:val="22"/>
        </w:rPr>
        <w:t>SANTIAGO &amp; CINTRA IMP</w:t>
      </w:r>
      <w:r>
        <w:rPr>
          <w:rFonts w:ascii="Calibri" w:hAnsi="Calibri" w:cs="Calibri"/>
          <w:iCs/>
          <w:sz w:val="22"/>
          <w:szCs w:val="22"/>
        </w:rPr>
        <w:t xml:space="preserve">. </w:t>
      </w:r>
      <w:r w:rsidRPr="002A1EEF">
        <w:rPr>
          <w:rFonts w:ascii="Calibri" w:hAnsi="Calibri" w:cs="Calibri"/>
          <w:iCs/>
          <w:sz w:val="22"/>
          <w:szCs w:val="22"/>
        </w:rPr>
        <w:t>E EXPORTAÇÃO LTDA</w:t>
      </w:r>
    </w:p>
    <w:p w14:paraId="584719CE" w14:textId="454F65EF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AB5D0F9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586DDE6D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688461D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24C7374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6C1EB1D4" w14:textId="701C8CA4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MOVX TECNOLOGIA LTDA</w:t>
      </w:r>
    </w:p>
    <w:p w14:paraId="7098F5E4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371E30FA" w14:textId="04F69164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37CAB4ED" w14:textId="19F5F6FE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C113D8D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C49B81F" w14:textId="25E442C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MKC SOLUÇÕES LTDA</w:t>
      </w:r>
    </w:p>
    <w:p w14:paraId="532933CF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EB56F07" w14:textId="0119F338" w:rsidR="002A1EE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5B944F3C" w14:textId="63B08ADC" w:rsidR="002A1EE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ACEBFF4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37E4210" w14:textId="577912B0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2A1EEF">
        <w:rPr>
          <w:rFonts w:ascii="Calibri" w:hAnsi="Calibri" w:cs="Calibri"/>
          <w:iCs/>
          <w:sz w:val="22"/>
          <w:szCs w:val="22"/>
        </w:rPr>
        <w:t>MAPDATA TECNOLOGIA, INFORMATICA E COM</w:t>
      </w:r>
      <w:r>
        <w:rPr>
          <w:rFonts w:ascii="Calibri" w:hAnsi="Calibri" w:cs="Calibri"/>
          <w:iCs/>
          <w:sz w:val="22"/>
          <w:szCs w:val="22"/>
        </w:rPr>
        <w:t>.</w:t>
      </w:r>
      <w:r w:rsidRPr="002A1EEF">
        <w:rPr>
          <w:rFonts w:ascii="Calibri" w:hAnsi="Calibri" w:cs="Calibri"/>
          <w:iCs/>
          <w:sz w:val="22"/>
          <w:szCs w:val="22"/>
        </w:rPr>
        <w:t>LTDA</w:t>
      </w:r>
    </w:p>
    <w:p w14:paraId="0F4282AB" w14:textId="0C730472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59B87E8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036DADC8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69D22A4" w14:textId="77777777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5CD618E" w14:textId="33783BDB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2A1EEF">
        <w:rPr>
          <w:rFonts w:ascii="Calibri" w:hAnsi="Calibri" w:cs="Calibri"/>
          <w:iCs/>
          <w:sz w:val="22"/>
          <w:szCs w:val="22"/>
        </w:rPr>
        <w:t>THC ASSESSORIA E TECNOLOGIA LTDA</w:t>
      </w:r>
    </w:p>
    <w:p w14:paraId="79C03F4F" w14:textId="0EE22C62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5F49B82D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1E459DF9" w14:textId="7546BE7F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60714EF" w14:textId="48BAE5F9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515506E" w14:textId="5DBB7708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BD25D65" w14:textId="5055F6AF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CE56F52" w14:textId="58EC44CD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B184629" w14:textId="6D487CF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0EFFDE9" w14:textId="61EC7AD5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8311725" w14:textId="1E51B126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F05B5F4" w14:textId="59221F7D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D1EF40D" w14:textId="778550F0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07F0C8F" w14:textId="3511B014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29CB8D9" w14:textId="516C1E8B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BDC9FCD" w14:textId="19EB5C22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53A43F6" w14:textId="574E3CBC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6F7CE89D" w14:textId="25F4B397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79A78B4" w14:textId="3C156ADB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CB128C1" w14:textId="53753BB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381DABD" w14:textId="37B16206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B0A4018" w14:textId="4349B03C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CFACDA0" w14:textId="3CAF7F8B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3BCBA42" w14:textId="6A4249B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C140114" w14:textId="767A03D3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1F1B242" w14:textId="70506A83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81309F1" w14:textId="6D71412F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CDE91BA" w14:textId="7189448A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A175646" w14:textId="2C5583E3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67B167BD" w14:textId="1BE5BA6B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72D5EE8" w14:textId="029EC16D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F6F2F97" w14:textId="07818828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F5117EA" w14:textId="350F1405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E7FDD82" w14:textId="2A6187F7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AA9C9FF" w14:textId="5EB72F79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4A52E44" w14:textId="3FECC377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913811F" w14:textId="7C4D7AB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36ACE39" w14:textId="73763CA4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1A015AEA" w14:textId="410975E2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2FC45C1" w14:textId="430CD11C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DBEEA66" w14:textId="003332FC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47379E8D" w14:textId="3BCA591F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CC9D094" w14:textId="4553A132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345BD66E" w14:textId="423DF694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5E296394" w14:textId="74DE2078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08909787" w14:textId="2E11DA4E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7DF0A804" w14:textId="146A9ED0" w:rsidR="009D6AC8" w:rsidRDefault="009D6AC8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</w:p>
    <w:p w14:paraId="2A2B8791" w14:textId="69C46434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WEIKAN COMERCIO E SERVIÇOS LTDA</w:t>
      </w:r>
    </w:p>
    <w:p w14:paraId="62FC8AC2" w14:textId="2D2F0EB1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</w:t>
      </w:r>
      <w:r w:rsidR="009D6AC8">
        <w:rPr>
          <w:rFonts w:ascii="Calibri" w:hAnsi="Calibri" w:cs="Calibri"/>
          <w:b/>
          <w:bCs/>
          <w:sz w:val="22"/>
          <w:szCs w:val="22"/>
        </w:rPr>
        <w:t>t</w:t>
      </w:r>
      <w:r w:rsidRPr="00C5637F">
        <w:rPr>
          <w:rFonts w:ascii="Calibri" w:hAnsi="Calibri" w:cs="Calibri"/>
          <w:b/>
          <w:bCs/>
          <w:sz w:val="22"/>
          <w:szCs w:val="22"/>
        </w:rPr>
        <w:t>ada</w:t>
      </w:r>
    </w:p>
    <w:p w14:paraId="0D642074" w14:textId="01537445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</w:t>
      </w:r>
      <w:r w:rsidR="009D6AC8">
        <w:rPr>
          <w:rFonts w:ascii="Calibri" w:hAnsi="Calibri" w:cs="Calibri"/>
          <w:i/>
          <w:iCs/>
          <w:sz w:val="22"/>
          <w:szCs w:val="22"/>
        </w:rPr>
        <w:t>a</w:t>
      </w:r>
      <w:r w:rsidRPr="00C5637F">
        <w:rPr>
          <w:rFonts w:ascii="Calibri" w:hAnsi="Calibri" w:cs="Calibri"/>
          <w:i/>
          <w:iCs/>
          <w:sz w:val="22"/>
          <w:szCs w:val="22"/>
        </w:rPr>
        <w:t>tura Digital)</w:t>
      </w:r>
    </w:p>
    <w:p w14:paraId="06CC0BF7" w14:textId="79A037FB" w:rsidR="002A1EE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12908BE1" w14:textId="77777777" w:rsidR="009D6AC8" w:rsidRPr="00C5637F" w:rsidRDefault="009D6AC8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61EB3F9" w14:textId="77777777" w:rsidR="002A1EEF" w:rsidRDefault="002A1EEF" w:rsidP="002A1EEF">
      <w:pPr>
        <w:ind w:right="27"/>
        <w:jc w:val="center"/>
        <w:rPr>
          <w:rFonts w:ascii="Calibri" w:hAnsi="Calibri" w:cs="Calibri"/>
          <w:iCs/>
          <w:sz w:val="22"/>
          <w:szCs w:val="22"/>
        </w:rPr>
      </w:pPr>
      <w:r w:rsidRPr="002A1EEF">
        <w:rPr>
          <w:rFonts w:ascii="Calibri" w:hAnsi="Calibri" w:cs="Calibri"/>
          <w:iCs/>
          <w:sz w:val="22"/>
          <w:szCs w:val="22"/>
        </w:rPr>
        <w:t>SSV SOFTWARE LTDA</w:t>
      </w:r>
    </w:p>
    <w:p w14:paraId="09A7FF51" w14:textId="715ADEB5" w:rsidR="002A1EEF" w:rsidRPr="00C5637F" w:rsidRDefault="002A1EEF" w:rsidP="002A1EEF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C5637F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CFA6D2B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C5637F">
        <w:rPr>
          <w:rFonts w:ascii="Calibri" w:hAnsi="Calibri" w:cs="Calibri"/>
          <w:i/>
          <w:iCs/>
          <w:sz w:val="22"/>
          <w:szCs w:val="22"/>
        </w:rPr>
        <w:t>(Assinatura Digital)</w:t>
      </w:r>
    </w:p>
    <w:p w14:paraId="656C9E4A" w14:textId="77777777" w:rsidR="002A1EEF" w:rsidRPr="00C5637F" w:rsidRDefault="002A1EEF" w:rsidP="002A1EEF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</w:p>
    <w:sectPr w:rsidR="002A1EEF" w:rsidRPr="00C5637F" w:rsidSect="002A1EEF">
      <w:type w:val="continuous"/>
      <w:pgSz w:w="11907" w:h="16840" w:code="9"/>
      <w:pgMar w:top="851" w:right="851" w:bottom="794" w:left="1134" w:header="567" w:footer="567" w:gutter="0"/>
      <w:cols w:num="3"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322723" w:rsidRDefault="00322723">
      <w:r>
        <w:separator/>
      </w:r>
    </w:p>
  </w:endnote>
  <w:endnote w:type="continuationSeparator" w:id="0">
    <w:p w14:paraId="7E2AAA9C" w14:textId="77777777" w:rsidR="00322723" w:rsidRDefault="0032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322723" w:rsidRPr="00562F8F" w:rsidRDefault="00322723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322723" w:rsidRDefault="00322723">
      <w:r>
        <w:separator/>
      </w:r>
    </w:p>
  </w:footnote>
  <w:footnote w:type="continuationSeparator" w:id="0">
    <w:p w14:paraId="18331152" w14:textId="77777777" w:rsidR="00322723" w:rsidRDefault="0032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322723" w:rsidRDefault="00322723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322723" w:rsidRDefault="00322723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312D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26A0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DA8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63EB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03B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4CC"/>
    <w:rsid w:val="00287D56"/>
    <w:rsid w:val="002902CE"/>
    <w:rsid w:val="00295165"/>
    <w:rsid w:val="00297CF6"/>
    <w:rsid w:val="00297FA4"/>
    <w:rsid w:val="002A1C13"/>
    <w:rsid w:val="002A1EEF"/>
    <w:rsid w:val="002A29F9"/>
    <w:rsid w:val="002A52A8"/>
    <w:rsid w:val="002A7D35"/>
    <w:rsid w:val="002B15E2"/>
    <w:rsid w:val="002B3784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723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46C07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0DC2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54A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1F82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2FCD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2F14"/>
    <w:rsid w:val="006C7F46"/>
    <w:rsid w:val="006D1640"/>
    <w:rsid w:val="006D3544"/>
    <w:rsid w:val="006E126D"/>
    <w:rsid w:val="006E38AC"/>
    <w:rsid w:val="006E3CF5"/>
    <w:rsid w:val="006E598B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2123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46B7E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0A23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16B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2DF4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D6AC8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51CCB"/>
    <w:rsid w:val="00A53A55"/>
    <w:rsid w:val="00A54375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A5191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7A1D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55341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4B47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3A81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3035"/>
    <w:rsid w:val="00C54AE2"/>
    <w:rsid w:val="00C55772"/>
    <w:rsid w:val="00C5637F"/>
    <w:rsid w:val="00C57E76"/>
    <w:rsid w:val="00C621B8"/>
    <w:rsid w:val="00C62229"/>
    <w:rsid w:val="00C71B98"/>
    <w:rsid w:val="00C71BCC"/>
    <w:rsid w:val="00C725CA"/>
    <w:rsid w:val="00C7641E"/>
    <w:rsid w:val="00C772C0"/>
    <w:rsid w:val="00C777F7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4CB6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1A8F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77282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180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265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  <w:style w:type="character" w:customStyle="1" w:styleId="Ttulo5Char">
    <w:name w:val="Título 5 Char"/>
    <w:basedOn w:val="Fontepargpadro"/>
    <w:link w:val="Ttulo5"/>
    <w:rsid w:val="008B0A23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F14F9"/>
    <w:rsid w:val="006738B0"/>
    <w:rsid w:val="00690615"/>
    <w:rsid w:val="00695DD5"/>
    <w:rsid w:val="006D7639"/>
    <w:rsid w:val="00713196"/>
    <w:rsid w:val="009A05A2"/>
    <w:rsid w:val="00A1342A"/>
    <w:rsid w:val="00A3182D"/>
    <w:rsid w:val="00B4559A"/>
    <w:rsid w:val="00BA2BC2"/>
    <w:rsid w:val="00DC2A55"/>
    <w:rsid w:val="00DC521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DF840-4BAF-4173-AD29-C4CF1713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2</Pages>
  <Words>530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FABRICIO DEVENZ</cp:lastModifiedBy>
  <cp:revision>85</cp:revision>
  <cp:lastPrinted>2024-11-28T22:05:00Z</cp:lastPrinted>
  <dcterms:created xsi:type="dcterms:W3CDTF">2020-05-14T18:48:00Z</dcterms:created>
  <dcterms:modified xsi:type="dcterms:W3CDTF">2024-11-28T22:05:00Z</dcterms:modified>
</cp:coreProperties>
</file>